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D73FA" w14:textId="7851B843" w:rsidR="00AF3F19" w:rsidRPr="00845188" w:rsidRDefault="00AF3F19" w:rsidP="00AF3F19">
      <w:pPr>
        <w:pStyle w:val="NormalWeb"/>
        <w:rPr>
          <w:rFonts w:ascii="Segoe UI" w:hAnsi="Segoe UI" w:cs="Segoe UI"/>
          <w:sz w:val="36"/>
          <w:szCs w:val="36"/>
        </w:rPr>
      </w:pPr>
      <w:r w:rsidRPr="00845188">
        <w:rPr>
          <w:rStyle w:val="Strong"/>
          <w:rFonts w:ascii="Segoe UI" w:hAnsi="Segoe UI" w:cs="Segoe UI"/>
          <w:sz w:val="36"/>
          <w:szCs w:val="36"/>
        </w:rPr>
        <w:t xml:space="preserve">Non-Collection of Children Policy </w:t>
      </w:r>
      <w:r w:rsidR="009769A9">
        <w:rPr>
          <w:rStyle w:val="Strong"/>
          <w:rFonts w:ascii="Segoe UI" w:hAnsi="Segoe UI" w:cs="Segoe UI"/>
          <w:sz w:val="36"/>
          <w:szCs w:val="36"/>
        </w:rPr>
        <w:t>(</w:t>
      </w:r>
      <w:r w:rsidRPr="00845188">
        <w:rPr>
          <w:rStyle w:val="Strong"/>
          <w:rFonts w:ascii="Segoe UI" w:hAnsi="Segoe UI" w:cs="Segoe UI"/>
          <w:sz w:val="36"/>
          <w:szCs w:val="36"/>
        </w:rPr>
        <w:t>September 2025)</w:t>
      </w:r>
    </w:p>
    <w:p w14:paraId="2AE72BBE" w14:textId="1341FA29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845188">
        <w:rPr>
          <w:rFonts w:ascii="Segoe UI" w:hAnsi="Segoe UI" w:cs="Segoe UI"/>
          <w:sz w:val="28"/>
          <w:szCs w:val="28"/>
        </w:rPr>
        <w:t xml:space="preserve"> At </w:t>
      </w:r>
      <w:r w:rsidR="009769A9">
        <w:rPr>
          <w:rFonts w:ascii="Segoe UI" w:hAnsi="Segoe UI" w:cs="Segoe UI"/>
          <w:sz w:val="28"/>
          <w:szCs w:val="28"/>
        </w:rPr>
        <w:t>Little Acorns preschool</w:t>
      </w:r>
      <w:r w:rsidRPr="00845188">
        <w:rPr>
          <w:rFonts w:ascii="Segoe UI" w:hAnsi="Segoe UI" w:cs="Segoe UI"/>
          <w:sz w:val="28"/>
          <w:szCs w:val="28"/>
        </w:rPr>
        <w:t>, the safety and well-being of the children in our care is our top priority. This policy outlines our procedures for handling situations where a child is not collected at the agreed-upon time, ensuring the child's safety, security, and appropriate care in line with EYFS 2025 requirements.</w:t>
      </w:r>
    </w:p>
    <w:p w14:paraId="0185DD7C" w14:textId="77777777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t>Parental Responsibility:</w:t>
      </w:r>
    </w:p>
    <w:p w14:paraId="078EA023" w14:textId="77777777" w:rsidR="00AF3F19" w:rsidRPr="00845188" w:rsidRDefault="00AF3F19" w:rsidP="00AF3F19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Parents or legal guardians are responsible for ensuring the timely collection of their child at the agreed-upon pick-up time.</w:t>
      </w:r>
    </w:p>
    <w:p w14:paraId="05A21A23" w14:textId="7FAC875E" w:rsidR="00AF3F19" w:rsidRPr="00845188" w:rsidRDefault="00AF3F19" w:rsidP="00AF3F19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Parents must inform</w:t>
      </w:r>
      <w:r w:rsidR="009769A9">
        <w:rPr>
          <w:rFonts w:ascii="Segoe UI" w:hAnsi="Segoe UI" w:cs="Segoe UI"/>
          <w:sz w:val="28"/>
          <w:szCs w:val="28"/>
        </w:rPr>
        <w:t xml:space="preserve"> Little Acorns preschool</w:t>
      </w:r>
      <w:r w:rsidRPr="00845188">
        <w:rPr>
          <w:rFonts w:ascii="Segoe UI" w:hAnsi="Segoe UI" w:cs="Segoe UI"/>
          <w:sz w:val="28"/>
          <w:szCs w:val="28"/>
        </w:rPr>
        <w:t xml:space="preserve"> in advance of any changes to regular pick-up arrangements or if someone else will be collecting the child on their behalf</w:t>
      </w:r>
      <w:r w:rsidR="009769A9">
        <w:rPr>
          <w:rFonts w:ascii="Segoe UI" w:hAnsi="Segoe UI" w:cs="Segoe UI"/>
          <w:sz w:val="28"/>
          <w:szCs w:val="28"/>
        </w:rPr>
        <w:t>, by telephoning 01959 540775.</w:t>
      </w:r>
    </w:p>
    <w:p w14:paraId="36D17144" w14:textId="77777777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t>Collection Procedures:</w:t>
      </w:r>
    </w:p>
    <w:p w14:paraId="1BF316E8" w14:textId="2210F97A" w:rsidR="00AF3F19" w:rsidRPr="00845188" w:rsidRDefault="00AF3F19" w:rsidP="00AF3F19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 xml:space="preserve">If a child is not collected at the agreed-upon time, the </w:t>
      </w:r>
      <w:r w:rsidR="009769A9">
        <w:rPr>
          <w:rFonts w:ascii="Segoe UI" w:hAnsi="Segoe UI" w:cs="Segoe UI"/>
          <w:sz w:val="28"/>
          <w:szCs w:val="28"/>
        </w:rPr>
        <w:t>setting</w:t>
      </w:r>
      <w:r w:rsidRPr="00845188">
        <w:rPr>
          <w:rFonts w:ascii="Segoe UI" w:hAnsi="Segoe UI" w:cs="Segoe UI"/>
          <w:sz w:val="28"/>
          <w:szCs w:val="28"/>
        </w:rPr>
        <w:t xml:space="preserve"> will immediately attempt to contact the parents or legal guardians using the provided contact information.</w:t>
      </w:r>
    </w:p>
    <w:p w14:paraId="57C2924E" w14:textId="4F7713CB" w:rsidR="00AF3F19" w:rsidRPr="00845188" w:rsidRDefault="00AF3F19" w:rsidP="00AF3F19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 xml:space="preserve">If the parents or legal guardians are unreachable, the </w:t>
      </w:r>
      <w:r w:rsidR="009769A9">
        <w:rPr>
          <w:rFonts w:ascii="Segoe UI" w:hAnsi="Segoe UI" w:cs="Segoe UI"/>
          <w:sz w:val="28"/>
          <w:szCs w:val="28"/>
        </w:rPr>
        <w:t>setting</w:t>
      </w:r>
      <w:r w:rsidRPr="00845188">
        <w:rPr>
          <w:rFonts w:ascii="Segoe UI" w:hAnsi="Segoe UI" w:cs="Segoe UI"/>
          <w:sz w:val="28"/>
          <w:szCs w:val="28"/>
        </w:rPr>
        <w:t xml:space="preserve"> will contact emergency contacts listed on the child's registration form.</w:t>
      </w:r>
    </w:p>
    <w:p w14:paraId="5E7393E0" w14:textId="77777777" w:rsidR="00AF3F19" w:rsidRPr="00845188" w:rsidRDefault="00AF3F19" w:rsidP="00AF3F19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All contact attempts, including times, methods, and responses received, will be documented clearly.</w:t>
      </w:r>
    </w:p>
    <w:p w14:paraId="12FCD48A" w14:textId="77777777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t>Extending Care:</w:t>
      </w:r>
    </w:p>
    <w:p w14:paraId="087275A6" w14:textId="5F270296" w:rsidR="00AF3F19" w:rsidRPr="00845188" w:rsidRDefault="00AF3F19" w:rsidP="00AF3F19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 xml:space="preserve">If reasonable attempts to contact parents, legal guardians, and emergency contacts fail, the </w:t>
      </w:r>
      <w:r w:rsidR="009769A9">
        <w:rPr>
          <w:rFonts w:ascii="Segoe UI" w:hAnsi="Segoe UI" w:cs="Segoe UI"/>
          <w:sz w:val="28"/>
          <w:szCs w:val="28"/>
        </w:rPr>
        <w:t>preschool</w:t>
      </w:r>
      <w:r w:rsidRPr="00845188">
        <w:rPr>
          <w:rFonts w:ascii="Segoe UI" w:hAnsi="Segoe UI" w:cs="Segoe UI"/>
          <w:sz w:val="28"/>
          <w:szCs w:val="28"/>
        </w:rPr>
        <w:t xml:space="preserve"> will continue to care for the child until suitable arrangements are made.</w:t>
      </w:r>
    </w:p>
    <w:p w14:paraId="2A1807AB" w14:textId="4CFB3795" w:rsidR="00AF3F19" w:rsidRPr="00845188" w:rsidRDefault="009769A9" w:rsidP="00AF3F19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Our staff</w:t>
      </w:r>
      <w:r w:rsidR="00AF3F19" w:rsidRPr="00845188">
        <w:rPr>
          <w:rFonts w:ascii="Segoe UI" w:hAnsi="Segoe UI" w:cs="Segoe UI"/>
          <w:sz w:val="28"/>
          <w:szCs w:val="28"/>
        </w:rPr>
        <w:t xml:space="preserve"> will ensure the child's comfort, safety, and emotional well-being during this extended care period.</w:t>
      </w:r>
    </w:p>
    <w:p w14:paraId="76EB04F5" w14:textId="031AF37F" w:rsidR="00AF3F19" w:rsidRPr="00845188" w:rsidRDefault="00AF3F19" w:rsidP="00AF3F19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Documentation will include the duration of extended care</w:t>
      </w:r>
      <w:r w:rsidR="009769A9">
        <w:rPr>
          <w:rFonts w:ascii="Segoe UI" w:hAnsi="Segoe UI" w:cs="Segoe UI"/>
          <w:sz w:val="28"/>
          <w:szCs w:val="28"/>
        </w:rPr>
        <w:t xml:space="preserve"> </w:t>
      </w:r>
      <w:r w:rsidRPr="00845188">
        <w:rPr>
          <w:rFonts w:ascii="Segoe UI" w:hAnsi="Segoe UI" w:cs="Segoe UI"/>
          <w:sz w:val="28"/>
          <w:szCs w:val="28"/>
        </w:rPr>
        <w:t>and any relevant observations concerning the child's welfare.</w:t>
      </w:r>
    </w:p>
    <w:p w14:paraId="312A230A" w14:textId="77777777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lastRenderedPageBreak/>
        <w:t>Emergency Services:</w:t>
      </w:r>
    </w:p>
    <w:p w14:paraId="388F102C" w14:textId="117A7B19" w:rsidR="00AF3F19" w:rsidRPr="00845188" w:rsidRDefault="00AF3F19" w:rsidP="00AF3F19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 xml:space="preserve">If all attempts to reach the parents, legal guardians, and emergency contacts are unsuccessful and extended care is no longer possible, the </w:t>
      </w:r>
      <w:r w:rsidR="009769A9">
        <w:rPr>
          <w:rFonts w:ascii="Segoe UI" w:hAnsi="Segoe UI" w:cs="Segoe UI"/>
          <w:sz w:val="28"/>
          <w:szCs w:val="28"/>
        </w:rPr>
        <w:t>setting</w:t>
      </w:r>
      <w:r w:rsidRPr="00845188">
        <w:rPr>
          <w:rFonts w:ascii="Segoe UI" w:hAnsi="Segoe UI" w:cs="Segoe UI"/>
          <w:sz w:val="28"/>
          <w:szCs w:val="28"/>
        </w:rPr>
        <w:t xml:space="preserve"> will promptly notify the appropriate local authority and emergency services.</w:t>
      </w:r>
    </w:p>
    <w:p w14:paraId="636C4425" w14:textId="714247D5" w:rsidR="00AF3F19" w:rsidRPr="00845188" w:rsidRDefault="00AF3F19" w:rsidP="00AF3F19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 xml:space="preserve">The </w:t>
      </w:r>
      <w:r w:rsidR="009769A9">
        <w:rPr>
          <w:rFonts w:ascii="Segoe UI" w:hAnsi="Segoe UI" w:cs="Segoe UI"/>
          <w:sz w:val="28"/>
          <w:szCs w:val="28"/>
        </w:rPr>
        <w:t xml:space="preserve">setting </w:t>
      </w:r>
      <w:r w:rsidRPr="00845188">
        <w:rPr>
          <w:rFonts w:ascii="Segoe UI" w:hAnsi="Segoe UI" w:cs="Segoe UI"/>
          <w:sz w:val="28"/>
          <w:szCs w:val="28"/>
        </w:rPr>
        <w:t>will adhere to the guidance and instructions given by the authorities to ensure the child's ongoing safety and protection.</w:t>
      </w:r>
    </w:p>
    <w:p w14:paraId="4B7F2951" w14:textId="77777777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t>Records and Documentation:</w:t>
      </w:r>
    </w:p>
    <w:p w14:paraId="6860D526" w14:textId="77777777" w:rsidR="00AF3F19" w:rsidRPr="00845188" w:rsidRDefault="00AF3F19" w:rsidP="00AF3F19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Accurate records of non-collection incidents, including attempts to contact parents or emergency contacts, duration of extended care, and communications with authorities, will be maintained.</w:t>
      </w:r>
    </w:p>
    <w:p w14:paraId="65DE1301" w14:textId="77777777" w:rsidR="00AF3F19" w:rsidRPr="00845188" w:rsidRDefault="00AF3F19" w:rsidP="00AF3F19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These records will be kept confidential, securely stored, and comply with data protection guidelines.</w:t>
      </w:r>
    </w:p>
    <w:p w14:paraId="138C0567" w14:textId="77777777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t>Communication with Parents:</w:t>
      </w:r>
    </w:p>
    <w:p w14:paraId="7DB7F371" w14:textId="199FAEE2" w:rsidR="00AF3F19" w:rsidRPr="00845188" w:rsidRDefault="00AF3F19" w:rsidP="00AF3F19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After resolution, the</w:t>
      </w:r>
      <w:r w:rsidR="009769A9">
        <w:rPr>
          <w:rFonts w:ascii="Segoe UI" w:hAnsi="Segoe UI" w:cs="Segoe UI"/>
          <w:sz w:val="28"/>
          <w:szCs w:val="28"/>
        </w:rPr>
        <w:t xml:space="preserve"> manager</w:t>
      </w:r>
      <w:r w:rsidRPr="00845188">
        <w:rPr>
          <w:rFonts w:ascii="Segoe UI" w:hAnsi="Segoe UI" w:cs="Segoe UI"/>
          <w:sz w:val="28"/>
          <w:szCs w:val="28"/>
        </w:rPr>
        <w:t xml:space="preserve"> will discuss the non-collection incident with parents or legal guardians, addressing any concerns and identifying measures to prevent future occurrences.</w:t>
      </w:r>
    </w:p>
    <w:p w14:paraId="15032AA4" w14:textId="77777777" w:rsidR="00AF3F19" w:rsidRPr="00845188" w:rsidRDefault="00AF3F19" w:rsidP="00AF3F19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Emergency contact information will be reviewed and updated as necessary.</w:t>
      </w:r>
    </w:p>
    <w:p w14:paraId="3587A155" w14:textId="77777777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387068AF" w14:textId="7E2269A8" w:rsidR="00AF3F19" w:rsidRPr="009769A9" w:rsidRDefault="00AF3F19" w:rsidP="009769A9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>Our procedures emphasise clear communication, comprehensive documentation, and prompt safeguarding responses, ensuring compliance with EYFS 2025 standards. We focus on maintaining children's emotional and physical well-being throughout any incidents.</w:t>
      </w:r>
    </w:p>
    <w:p w14:paraId="4B6CCCA7" w14:textId="6497C34D" w:rsidR="00AF3F19" w:rsidRPr="00845188" w:rsidRDefault="00AF3F19" w:rsidP="00AF3F19">
      <w:pPr>
        <w:pStyle w:val="NormalWeb"/>
        <w:rPr>
          <w:rFonts w:ascii="Segoe UI" w:hAnsi="Segoe UI" w:cs="Segoe UI"/>
          <w:sz w:val="28"/>
          <w:szCs w:val="28"/>
        </w:rPr>
      </w:pPr>
      <w:r w:rsidRPr="00845188">
        <w:rPr>
          <w:rFonts w:ascii="Segoe UI" w:hAnsi="Segoe UI" w:cs="Segoe UI"/>
          <w:sz w:val="28"/>
          <w:szCs w:val="28"/>
        </w:rPr>
        <w:t xml:space="preserve">Signed: </w:t>
      </w:r>
      <w:r w:rsidR="009769A9">
        <w:rPr>
          <w:rFonts w:ascii="Segoe UI" w:hAnsi="Segoe UI" w:cs="Segoe UI"/>
          <w:sz w:val="28"/>
          <w:szCs w:val="28"/>
        </w:rPr>
        <w:t>Chairperson</w:t>
      </w:r>
      <w:r w:rsidRPr="00845188">
        <w:rPr>
          <w:rFonts w:ascii="Segoe UI" w:hAnsi="Segoe UI" w:cs="Segoe UI"/>
          <w:sz w:val="28"/>
          <w:szCs w:val="28"/>
        </w:rPr>
        <w:br/>
        <w:t xml:space="preserve">Date: </w:t>
      </w:r>
      <w:r w:rsidR="009769A9">
        <w:rPr>
          <w:rFonts w:ascii="Segoe UI" w:hAnsi="Segoe UI" w:cs="Segoe UI"/>
          <w:sz w:val="28"/>
          <w:szCs w:val="28"/>
        </w:rPr>
        <w:t>September 2025</w:t>
      </w:r>
    </w:p>
    <w:p w14:paraId="4D88C23C" w14:textId="77777777" w:rsidR="00F87FB3" w:rsidRPr="00845188" w:rsidRDefault="00F87FB3" w:rsidP="00AF3F19">
      <w:pPr>
        <w:rPr>
          <w:rFonts w:ascii="Segoe UI" w:hAnsi="Segoe UI" w:cs="Segoe UI"/>
          <w:sz w:val="28"/>
          <w:szCs w:val="28"/>
        </w:rPr>
      </w:pPr>
    </w:p>
    <w:sectPr w:rsidR="00F87FB3" w:rsidRPr="00845188" w:rsidSect="004C1C7D"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F3E96" w14:textId="77777777" w:rsidR="006C777A" w:rsidRDefault="006C777A" w:rsidP="000C5F44">
      <w:r>
        <w:separator/>
      </w:r>
    </w:p>
  </w:endnote>
  <w:endnote w:type="continuationSeparator" w:id="0">
    <w:p w14:paraId="1FB671C1" w14:textId="77777777" w:rsidR="006C777A" w:rsidRDefault="006C777A" w:rsidP="000C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FCB3E" w14:textId="3BFC022A" w:rsidR="000C5F44" w:rsidRDefault="000C5F44" w:rsidP="000C5F4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3F2CF" w14:textId="77777777" w:rsidR="006C777A" w:rsidRDefault="006C777A" w:rsidP="000C5F44">
      <w:r>
        <w:separator/>
      </w:r>
    </w:p>
  </w:footnote>
  <w:footnote w:type="continuationSeparator" w:id="0">
    <w:p w14:paraId="6D81FE3F" w14:textId="77777777" w:rsidR="006C777A" w:rsidRDefault="006C777A" w:rsidP="000C5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2871EB"/>
    <w:multiLevelType w:val="multilevel"/>
    <w:tmpl w:val="3C76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8F68FF"/>
    <w:multiLevelType w:val="multilevel"/>
    <w:tmpl w:val="B51C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BA4C6C"/>
    <w:multiLevelType w:val="multilevel"/>
    <w:tmpl w:val="1124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67378A"/>
    <w:multiLevelType w:val="multilevel"/>
    <w:tmpl w:val="DF18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D2230C"/>
    <w:multiLevelType w:val="multilevel"/>
    <w:tmpl w:val="71EA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442DEE"/>
    <w:multiLevelType w:val="multilevel"/>
    <w:tmpl w:val="82C89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7B1AE4"/>
    <w:multiLevelType w:val="multilevel"/>
    <w:tmpl w:val="9018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780F01"/>
    <w:multiLevelType w:val="multilevel"/>
    <w:tmpl w:val="86423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1760133">
    <w:abstractNumId w:val="0"/>
  </w:num>
  <w:num w:numId="2" w16cid:durableId="443496536">
    <w:abstractNumId w:val="1"/>
  </w:num>
  <w:num w:numId="3" w16cid:durableId="30038968">
    <w:abstractNumId w:val="2"/>
  </w:num>
  <w:num w:numId="4" w16cid:durableId="1317877957">
    <w:abstractNumId w:val="3"/>
  </w:num>
  <w:num w:numId="5" w16cid:durableId="1349984919">
    <w:abstractNumId w:val="4"/>
  </w:num>
  <w:num w:numId="6" w16cid:durableId="948316522">
    <w:abstractNumId w:val="5"/>
  </w:num>
  <w:num w:numId="7" w16cid:durableId="184171483">
    <w:abstractNumId w:val="7"/>
  </w:num>
  <w:num w:numId="8" w16cid:durableId="401218059">
    <w:abstractNumId w:val="6"/>
  </w:num>
  <w:num w:numId="9" w16cid:durableId="538054459">
    <w:abstractNumId w:val="10"/>
  </w:num>
  <w:num w:numId="10" w16cid:durableId="928271012">
    <w:abstractNumId w:val="12"/>
  </w:num>
  <w:num w:numId="11" w16cid:durableId="433676619">
    <w:abstractNumId w:val="9"/>
  </w:num>
  <w:num w:numId="12" w16cid:durableId="560412017">
    <w:abstractNumId w:val="8"/>
  </w:num>
  <w:num w:numId="13" w16cid:durableId="1111901934">
    <w:abstractNumId w:val="13"/>
  </w:num>
  <w:num w:numId="14" w16cid:durableId="13978222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BC4"/>
    <w:rsid w:val="00030ED6"/>
    <w:rsid w:val="000C5F44"/>
    <w:rsid w:val="002C51C8"/>
    <w:rsid w:val="003F7F10"/>
    <w:rsid w:val="0064046C"/>
    <w:rsid w:val="006C777A"/>
    <w:rsid w:val="006D0C94"/>
    <w:rsid w:val="007C29E6"/>
    <w:rsid w:val="00845188"/>
    <w:rsid w:val="00945BC4"/>
    <w:rsid w:val="009769A9"/>
    <w:rsid w:val="00AF3F19"/>
    <w:rsid w:val="00D67818"/>
    <w:rsid w:val="00D84D52"/>
    <w:rsid w:val="00F87FB3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8155E7"/>
  <w15:chartTrackingRefBased/>
  <w15:docId w15:val="{3D2760AF-2139-114F-B41C-AE879F8F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F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5F44"/>
  </w:style>
  <w:style w:type="paragraph" w:styleId="Footer">
    <w:name w:val="footer"/>
    <w:basedOn w:val="Normal"/>
    <w:link w:val="FooterChar"/>
    <w:uiPriority w:val="99"/>
    <w:unhideWhenUsed/>
    <w:rsid w:val="000C5F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5F44"/>
  </w:style>
  <w:style w:type="paragraph" w:styleId="NormalWeb">
    <w:name w:val="Normal (Web)"/>
    <w:basedOn w:val="Normal"/>
    <w:uiPriority w:val="99"/>
    <w:semiHidden/>
    <w:unhideWhenUsed/>
    <w:rsid w:val="00AF3F1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AF3F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3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69277-434D-7544-A158-3CC83AC9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2025-10-20T13:39:00Z</cp:lastPrinted>
  <dcterms:created xsi:type="dcterms:W3CDTF">2025-10-20T13:39:00Z</dcterms:created>
  <dcterms:modified xsi:type="dcterms:W3CDTF">2025-10-20T13:39:00Z</dcterms:modified>
</cp:coreProperties>
</file>